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5424" w:rsidRPr="001263A5" w:rsidRDefault="007A5424" w:rsidP="007A5424">
      <w:pPr>
        <w:pStyle w:val="Zwykytekst"/>
        <w:jc w:val="right"/>
        <w:rPr>
          <w:rFonts w:ascii="Times New Roman" w:hAnsi="Times New Roman"/>
          <w:b/>
          <w:sz w:val="24"/>
          <w:szCs w:val="24"/>
        </w:rPr>
      </w:pPr>
      <w:r w:rsidRPr="001263A5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5</w:t>
      </w:r>
      <w:r w:rsidRPr="001263A5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  <w:r w:rsidRPr="001263A5">
        <w:rPr>
          <w:sz w:val="24"/>
          <w:szCs w:val="24"/>
        </w:rPr>
        <w:t>Nazwa wykonawcy.......................................................................................................................</w:t>
      </w: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  <w:r w:rsidRPr="001263A5">
        <w:rPr>
          <w:sz w:val="24"/>
          <w:szCs w:val="24"/>
        </w:rPr>
        <w:t>Adres wykonawcy.........................................................................................................................</w:t>
      </w: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pStyle w:val="Nagwek6"/>
        <w:spacing w:before="0" w:after="0" w:line="240" w:lineRule="auto"/>
        <w:jc w:val="center"/>
        <w:rPr>
          <w:sz w:val="28"/>
          <w:szCs w:val="28"/>
        </w:rPr>
      </w:pPr>
      <w:r w:rsidRPr="001263A5">
        <w:rPr>
          <w:sz w:val="28"/>
          <w:szCs w:val="28"/>
        </w:rPr>
        <w:t>O Ś W I A D C Z E N I E</w:t>
      </w:r>
    </w:p>
    <w:p w:rsidR="007A5424" w:rsidRPr="001263A5" w:rsidRDefault="007A5424" w:rsidP="007A5424">
      <w:pPr>
        <w:spacing w:line="240" w:lineRule="auto"/>
        <w:rPr>
          <w:b/>
          <w:bCs/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  <w:r w:rsidRPr="00001C00">
        <w:rPr>
          <w:bCs/>
          <w:sz w:val="24"/>
          <w:szCs w:val="24"/>
        </w:rPr>
        <w:t>Na potrzeby postępowania o udzielenie zamówienia publicznego</w:t>
      </w:r>
      <w:r>
        <w:rPr>
          <w:bCs/>
          <w:sz w:val="24"/>
          <w:szCs w:val="24"/>
        </w:rPr>
        <w:t>, pn.</w:t>
      </w:r>
      <w:r w:rsidRPr="001263A5">
        <w:rPr>
          <w:bCs/>
          <w:sz w:val="24"/>
          <w:szCs w:val="24"/>
        </w:rPr>
        <w:t xml:space="preserve"> </w:t>
      </w:r>
      <w:r w:rsidRPr="007516D7">
        <w:rPr>
          <w:b/>
          <w:bCs/>
          <w:sz w:val="24"/>
          <w:szCs w:val="24"/>
        </w:rPr>
        <w:t>„</w:t>
      </w:r>
      <w:r w:rsidRPr="00EC4EF8">
        <w:rPr>
          <w:b/>
          <w:bCs/>
          <w:sz w:val="24"/>
          <w:szCs w:val="24"/>
        </w:rPr>
        <w:t>Przebudowa drogi gminnej w miejscowości Łętowo, gmina Sławno</w:t>
      </w:r>
      <w:r w:rsidRPr="007516D7">
        <w:rPr>
          <w:b/>
          <w:bCs/>
          <w:sz w:val="24"/>
          <w:szCs w:val="24"/>
        </w:rPr>
        <w:t xml:space="preserve">” </w:t>
      </w:r>
      <w:r w:rsidRPr="00001C00">
        <w:rPr>
          <w:sz w:val="24"/>
          <w:szCs w:val="24"/>
        </w:rPr>
        <w:t>prowadzonego przez</w:t>
      </w:r>
      <w:r>
        <w:rPr>
          <w:sz w:val="24"/>
          <w:szCs w:val="24"/>
        </w:rPr>
        <w:t xml:space="preserve"> Gminę</w:t>
      </w:r>
      <w:r w:rsidRPr="00001C00">
        <w:rPr>
          <w:sz w:val="24"/>
          <w:szCs w:val="24"/>
        </w:rPr>
        <w:t xml:space="preserve"> Sławno</w:t>
      </w:r>
      <w:r>
        <w:rPr>
          <w:sz w:val="24"/>
          <w:szCs w:val="24"/>
        </w:rPr>
        <w:t xml:space="preserve"> </w:t>
      </w:r>
      <w:r w:rsidRPr="00001C00">
        <w:rPr>
          <w:sz w:val="24"/>
          <w:szCs w:val="24"/>
        </w:rPr>
        <w:t>oświadczam, co następuje:</w:t>
      </w: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 xml:space="preserve">nie podlegam wykluczeniu z postępowania na podstawie art. 24 ust 1 ustawy </w:t>
      </w:r>
      <w:proofErr w:type="spellStart"/>
      <w:r w:rsidRPr="00001C00">
        <w:rPr>
          <w:sz w:val="24"/>
          <w:szCs w:val="24"/>
        </w:rPr>
        <w:t>Pzp</w:t>
      </w:r>
      <w:proofErr w:type="spellEnd"/>
      <w:r w:rsidRPr="00001C00">
        <w:rPr>
          <w:sz w:val="24"/>
          <w:szCs w:val="24"/>
        </w:rPr>
        <w:t>;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nie podlegam wykluczeniu z postępowania na podstawie</w:t>
      </w:r>
      <w:r>
        <w:rPr>
          <w:sz w:val="24"/>
          <w:szCs w:val="24"/>
        </w:rPr>
        <w:t xml:space="preserve"> </w:t>
      </w:r>
      <w:r w:rsidRPr="00001C00">
        <w:rPr>
          <w:sz w:val="24"/>
          <w:szCs w:val="24"/>
        </w:rPr>
        <w:t xml:space="preserve">art. 24 ust. 5 ustawy </w:t>
      </w:r>
      <w:proofErr w:type="spellStart"/>
      <w:r w:rsidRPr="00001C00"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;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001C00">
        <w:rPr>
          <w:sz w:val="24"/>
          <w:szCs w:val="24"/>
        </w:rPr>
        <w:t xml:space="preserve">zachodzą w stosunku do mnie podstawy wykluczenia z postępowania na podstawie art. …………. ustawy </w:t>
      </w:r>
      <w:proofErr w:type="spellStart"/>
      <w:r w:rsidRPr="00001C00">
        <w:rPr>
          <w:sz w:val="24"/>
          <w:szCs w:val="24"/>
        </w:rPr>
        <w:t>Pzp</w:t>
      </w:r>
      <w:proofErr w:type="spellEnd"/>
      <w:r w:rsidRPr="00001C00">
        <w:rPr>
          <w:sz w:val="24"/>
          <w:szCs w:val="24"/>
        </w:rPr>
        <w:t xml:space="preserve"> (podać mającą zastosowanie podstawę wykluczenia spośród wymienionych w art. 24 ust. 1 pkt 13-14, 16-20 lub art. 24 ust. 5 ustawy </w:t>
      </w:r>
      <w:proofErr w:type="spellStart"/>
      <w:r w:rsidRPr="00001C00">
        <w:rPr>
          <w:sz w:val="24"/>
          <w:szCs w:val="24"/>
        </w:rPr>
        <w:t>Pzp</w:t>
      </w:r>
      <w:proofErr w:type="spellEnd"/>
      <w:r w:rsidRPr="00001C00">
        <w:rPr>
          <w:sz w:val="24"/>
          <w:szCs w:val="24"/>
        </w:rPr>
        <w:t xml:space="preserve">). Jednocześnie oświadczam, że w związku z ww. okolicznością, na podstawie art. 24 ust. 8 ustawy </w:t>
      </w:r>
      <w:proofErr w:type="spellStart"/>
      <w:r w:rsidRPr="00001C00">
        <w:rPr>
          <w:sz w:val="24"/>
          <w:szCs w:val="24"/>
        </w:rPr>
        <w:t>Pzp</w:t>
      </w:r>
      <w:proofErr w:type="spellEnd"/>
      <w:r w:rsidRPr="00001C00">
        <w:rPr>
          <w:sz w:val="24"/>
          <w:szCs w:val="24"/>
        </w:rPr>
        <w:t xml:space="preserve"> podjąłem następujące środki naprawcze:</w:t>
      </w:r>
      <w:r>
        <w:rPr>
          <w:sz w:val="24"/>
          <w:szCs w:val="24"/>
        </w:rPr>
        <w:t xml:space="preserve"> </w:t>
      </w:r>
    </w:p>
    <w:p w:rsidR="007A5424" w:rsidRPr="00001C00" w:rsidRDefault="007A5424" w:rsidP="007A5424">
      <w:pPr>
        <w:tabs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……………………………………………………………………………………………….</w:t>
      </w:r>
    </w:p>
    <w:p w:rsidR="007A5424" w:rsidRPr="00001C00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…………………………………………………………………………………………..…...</w:t>
      </w:r>
    </w:p>
    <w:p w:rsidR="007A5424" w:rsidRPr="00001C00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……………………………………………………………………………………………</w:t>
      </w:r>
      <w:r>
        <w:rPr>
          <w:sz w:val="24"/>
          <w:szCs w:val="24"/>
        </w:rPr>
        <w:t>.</w:t>
      </w:r>
      <w:r w:rsidRPr="00001C00">
        <w:rPr>
          <w:sz w:val="24"/>
          <w:szCs w:val="24"/>
        </w:rPr>
        <w:t>…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…………</w:t>
      </w:r>
      <w:r>
        <w:rPr>
          <w:sz w:val="24"/>
          <w:szCs w:val="24"/>
        </w:rPr>
        <w:t>………………………………………………………………………………….</w:t>
      </w:r>
      <w:r w:rsidRPr="00001C00">
        <w:rPr>
          <w:sz w:val="24"/>
          <w:szCs w:val="24"/>
        </w:rPr>
        <w:t>…</w:t>
      </w:r>
    </w:p>
    <w:p w:rsidR="007A5424" w:rsidRPr="00001C00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001C00">
        <w:rPr>
          <w:sz w:val="24"/>
          <w:szCs w:val="24"/>
        </w:rPr>
        <w:t>następujący/e podmiot/y, na którego/</w:t>
      </w:r>
      <w:proofErr w:type="spellStart"/>
      <w:r w:rsidRPr="00001C00">
        <w:rPr>
          <w:sz w:val="24"/>
          <w:szCs w:val="24"/>
        </w:rPr>
        <w:t>ych</w:t>
      </w:r>
      <w:proofErr w:type="spellEnd"/>
      <w:r w:rsidRPr="00001C00">
        <w:rPr>
          <w:sz w:val="24"/>
          <w:szCs w:val="24"/>
        </w:rPr>
        <w:t xml:space="preserve"> zasoby powołuję się w niniejszym post</w:t>
      </w:r>
      <w:r>
        <w:rPr>
          <w:sz w:val="24"/>
          <w:szCs w:val="24"/>
        </w:rPr>
        <w:t xml:space="preserve">ępowaniu, tj.: 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……………………………………………………………………………………………….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…………………………………………………………………………………………..…...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…………………………………………………………………………………………….…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…………………………………………………………………………………………….…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nie podlega/ją</w:t>
      </w:r>
      <w:r>
        <w:rPr>
          <w:sz w:val="24"/>
          <w:szCs w:val="24"/>
        </w:rPr>
        <w:t xml:space="preserve"> </w:t>
      </w:r>
      <w:r w:rsidRPr="00001C00">
        <w:rPr>
          <w:sz w:val="24"/>
          <w:szCs w:val="24"/>
        </w:rPr>
        <w:t>wykluczeniu z postępowania o udzielenie zamówienia</w:t>
      </w:r>
      <w:r>
        <w:rPr>
          <w:sz w:val="24"/>
          <w:szCs w:val="24"/>
        </w:rPr>
        <w:t>;</w:t>
      </w:r>
    </w:p>
    <w:p w:rsidR="007A5424" w:rsidRDefault="007A5424" w:rsidP="007A5424">
      <w:pPr>
        <w:suppressAutoHyphens w:val="0"/>
        <w:spacing w:line="240" w:lineRule="auto"/>
        <w:jc w:val="both"/>
        <w:textAlignment w:val="auto"/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*następujący/e podmio</w:t>
      </w:r>
      <w:r>
        <w:rPr>
          <w:sz w:val="24"/>
          <w:szCs w:val="24"/>
        </w:rPr>
        <w:t>t/y, będący/e podwykonawcą/</w:t>
      </w:r>
      <w:proofErr w:type="spellStart"/>
      <w:r>
        <w:rPr>
          <w:sz w:val="24"/>
          <w:szCs w:val="24"/>
        </w:rPr>
        <w:t>ami</w:t>
      </w:r>
      <w:proofErr w:type="spellEnd"/>
      <w:r>
        <w:rPr>
          <w:sz w:val="24"/>
          <w:szCs w:val="24"/>
        </w:rPr>
        <w:t>: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……………………………………………………………………………………………….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…………………………………………………………………………………………..…...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…………………………………………………………………………………………….…</w:t>
      </w:r>
    </w:p>
    <w:p w:rsidR="007A5424" w:rsidRPr="00001C00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…………………………………………………………………………………………….…</w:t>
      </w:r>
    </w:p>
    <w:p w:rsidR="007A5424" w:rsidRDefault="007A5424" w:rsidP="007A5424">
      <w:pPr>
        <w:tabs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nie podlega/ą wykluczeniu z postępowania</w:t>
      </w:r>
      <w:r>
        <w:rPr>
          <w:sz w:val="24"/>
          <w:szCs w:val="24"/>
        </w:rPr>
        <w:t xml:space="preserve"> </w:t>
      </w:r>
      <w:r w:rsidRPr="00001C00">
        <w:rPr>
          <w:sz w:val="24"/>
          <w:szCs w:val="24"/>
        </w:rPr>
        <w:t>o udzielenie zamówienia</w:t>
      </w:r>
      <w:r>
        <w:rPr>
          <w:sz w:val="24"/>
          <w:szCs w:val="24"/>
        </w:rPr>
        <w:t>;</w:t>
      </w:r>
    </w:p>
    <w:p w:rsidR="007A5424" w:rsidRDefault="007A5424" w:rsidP="007A5424">
      <w:pPr>
        <w:suppressAutoHyphens w:val="0"/>
        <w:spacing w:line="240" w:lineRule="auto"/>
        <w:jc w:val="both"/>
        <w:textAlignment w:val="auto"/>
        <w:rPr>
          <w:sz w:val="24"/>
          <w:szCs w:val="24"/>
        </w:rPr>
      </w:pPr>
    </w:p>
    <w:p w:rsidR="007A5424" w:rsidRPr="00001C00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spełniam warunki udziału w postępowaniu określone przez zamawiającego w</w:t>
      </w:r>
      <w:r>
        <w:rPr>
          <w:sz w:val="24"/>
          <w:szCs w:val="24"/>
        </w:rPr>
        <w:t xml:space="preserve"> s</w:t>
      </w:r>
      <w:r w:rsidRPr="001263A5">
        <w:rPr>
          <w:bCs/>
          <w:sz w:val="24"/>
          <w:szCs w:val="24"/>
        </w:rPr>
        <w:t>pecyfikacj</w:t>
      </w:r>
      <w:r>
        <w:rPr>
          <w:bCs/>
          <w:sz w:val="24"/>
          <w:szCs w:val="24"/>
        </w:rPr>
        <w:t>i</w:t>
      </w:r>
      <w:r w:rsidRPr="001263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istotnych w</w:t>
      </w:r>
      <w:r w:rsidRPr="001263A5">
        <w:rPr>
          <w:bCs/>
          <w:sz w:val="24"/>
          <w:szCs w:val="24"/>
        </w:rPr>
        <w:t xml:space="preserve">arunków </w:t>
      </w:r>
      <w:r>
        <w:rPr>
          <w:bCs/>
          <w:sz w:val="24"/>
          <w:szCs w:val="24"/>
        </w:rPr>
        <w:t>z</w:t>
      </w:r>
      <w:r w:rsidRPr="001263A5">
        <w:rPr>
          <w:bCs/>
          <w:sz w:val="24"/>
          <w:szCs w:val="24"/>
        </w:rPr>
        <w:t>amówienia</w:t>
      </w:r>
      <w:r>
        <w:rPr>
          <w:bCs/>
          <w:sz w:val="24"/>
          <w:szCs w:val="24"/>
        </w:rPr>
        <w:t>.</w:t>
      </w:r>
    </w:p>
    <w:p w:rsidR="007A5424" w:rsidRDefault="007A5424" w:rsidP="007A5424">
      <w:pPr>
        <w:suppressAutoHyphens w:val="0"/>
        <w:spacing w:line="240" w:lineRule="auto"/>
        <w:jc w:val="both"/>
        <w:textAlignment w:val="auto"/>
        <w:rPr>
          <w:sz w:val="24"/>
          <w:szCs w:val="24"/>
        </w:rPr>
      </w:pPr>
    </w:p>
    <w:p w:rsidR="007A5424" w:rsidRPr="00EF47D8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EF47D8">
        <w:rPr>
          <w:sz w:val="24"/>
          <w:szCs w:val="24"/>
        </w:rPr>
        <w:t>w celu wykazania spełniania warunków udziału w postępowaniu, określonych przez zamawiającego w s</w:t>
      </w:r>
      <w:r w:rsidRPr="00EF47D8">
        <w:rPr>
          <w:bCs/>
          <w:sz w:val="24"/>
          <w:szCs w:val="24"/>
        </w:rPr>
        <w:t>pecyfikacji istotnych warunków zamówienia</w:t>
      </w:r>
      <w:r w:rsidRPr="00EF47D8">
        <w:rPr>
          <w:sz w:val="24"/>
          <w:szCs w:val="24"/>
        </w:rPr>
        <w:t xml:space="preserve">, polegam na zasobach </w:t>
      </w:r>
      <w:r>
        <w:rPr>
          <w:sz w:val="24"/>
          <w:szCs w:val="24"/>
        </w:rPr>
        <w:t>następującego/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podmiotu/ów: 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……………………………………………………………………………………………….…………………………………………………………………………………………..…...</w:t>
      </w:r>
      <w:r w:rsidRPr="00EF47D8">
        <w:rPr>
          <w:sz w:val="24"/>
          <w:szCs w:val="24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…………………………………………………………………………………………….……………………………………………………………………………………………….…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w następującym zakresie: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……………………………………………………………………………………………….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…………………………………………………………………………………………..…...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…………………………………………………………………………………………….…</w:t>
      </w:r>
    </w:p>
    <w:p w:rsidR="007A5424" w:rsidRPr="00EF47D8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EF47D8">
        <w:rPr>
          <w:sz w:val="24"/>
          <w:szCs w:val="24"/>
        </w:rPr>
        <w:t>…………………………………………………………………………………………….…</w:t>
      </w:r>
    </w:p>
    <w:p w:rsidR="007A5424" w:rsidRPr="00EF47D8" w:rsidRDefault="007A5424" w:rsidP="007A5424">
      <w:pPr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 w:rsidRPr="00001C00">
        <w:rPr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sz w:val="24"/>
          <w:szCs w:val="24"/>
        </w:rPr>
        <w:t>.</w:t>
      </w:r>
    </w:p>
    <w:p w:rsidR="007A5424" w:rsidRPr="00001C00" w:rsidRDefault="007A5424" w:rsidP="007A5424">
      <w:pPr>
        <w:suppressAutoHyphens w:val="0"/>
        <w:spacing w:line="240" w:lineRule="auto"/>
        <w:jc w:val="both"/>
        <w:textAlignment w:val="auto"/>
        <w:rPr>
          <w:sz w:val="24"/>
          <w:szCs w:val="24"/>
        </w:rPr>
      </w:pPr>
    </w:p>
    <w:p w:rsidR="007A5424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1263A5">
        <w:rPr>
          <w:sz w:val="24"/>
          <w:szCs w:val="24"/>
        </w:rPr>
        <w:t>apoznaliśmy się z warunkami realizacji zamówienia publicznego oraz przyjmujemy       je do realizacji bez zastrzeżeń.</w:t>
      </w:r>
    </w:p>
    <w:p w:rsidR="007A5424" w:rsidRPr="001263A5" w:rsidRDefault="007A5424" w:rsidP="007A5424">
      <w:pPr>
        <w:suppressAutoHyphens w:val="0"/>
        <w:spacing w:line="240" w:lineRule="auto"/>
        <w:jc w:val="both"/>
        <w:textAlignment w:val="auto"/>
        <w:rPr>
          <w:sz w:val="24"/>
          <w:szCs w:val="24"/>
        </w:rPr>
      </w:pPr>
    </w:p>
    <w:p w:rsidR="007A5424" w:rsidRPr="001263A5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zapoznaliśmy się ze s</w:t>
      </w:r>
      <w:r w:rsidRPr="001263A5">
        <w:rPr>
          <w:bCs/>
          <w:sz w:val="24"/>
          <w:szCs w:val="24"/>
        </w:rPr>
        <w:t xml:space="preserve">pecyfikacją </w:t>
      </w:r>
      <w:r>
        <w:rPr>
          <w:bCs/>
          <w:sz w:val="24"/>
          <w:szCs w:val="24"/>
        </w:rPr>
        <w:t>i</w:t>
      </w:r>
      <w:r w:rsidRPr="001263A5">
        <w:rPr>
          <w:bCs/>
          <w:sz w:val="24"/>
          <w:szCs w:val="24"/>
        </w:rPr>
        <w:t xml:space="preserve">stotnych </w:t>
      </w:r>
      <w:r>
        <w:rPr>
          <w:bCs/>
          <w:sz w:val="24"/>
          <w:szCs w:val="24"/>
        </w:rPr>
        <w:t>warunków z</w:t>
      </w:r>
      <w:r w:rsidRPr="001263A5">
        <w:rPr>
          <w:bCs/>
          <w:sz w:val="24"/>
          <w:szCs w:val="24"/>
        </w:rPr>
        <w:t>amówienia</w:t>
      </w:r>
      <w:r w:rsidRPr="001263A5">
        <w:rPr>
          <w:sz w:val="24"/>
          <w:szCs w:val="24"/>
        </w:rPr>
        <w:t>, nie wnosimy do niej uwag ani zastrzeżeń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</w:p>
    <w:p w:rsidR="007A5424" w:rsidRPr="001263A5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1263A5">
        <w:rPr>
          <w:sz w:val="24"/>
          <w:szCs w:val="24"/>
        </w:rPr>
        <w:t>apoznaliśmy się z formularzem projektu umowy (</w:t>
      </w:r>
      <w:r w:rsidRPr="001263A5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4</w:t>
      </w:r>
      <w:r w:rsidRPr="001263A5">
        <w:rPr>
          <w:b/>
          <w:sz w:val="24"/>
          <w:szCs w:val="24"/>
        </w:rPr>
        <w:t xml:space="preserve"> do SIWZ</w:t>
      </w:r>
      <w:r w:rsidRPr="001263A5">
        <w:rPr>
          <w:sz w:val="24"/>
          <w:szCs w:val="24"/>
        </w:rPr>
        <w:t>)                    i nie wnosimy do niego zastrzeżeń.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</w:p>
    <w:p w:rsidR="007A5424" w:rsidRPr="001263A5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1263A5">
        <w:rPr>
          <w:sz w:val="24"/>
          <w:szCs w:val="24"/>
        </w:rPr>
        <w:t>dobyliśmy wszelkich możliwych informacji w celu należytego przygotowania oferty, w tym określenia ceny naszej oferty.</w:t>
      </w:r>
    </w:p>
    <w:p w:rsidR="007A5424" w:rsidRDefault="007A5424" w:rsidP="007A5424">
      <w:pPr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</w:p>
    <w:p w:rsidR="007A5424" w:rsidRPr="001263A5" w:rsidRDefault="007A5424" w:rsidP="007A5424">
      <w:pPr>
        <w:numPr>
          <w:ilvl w:val="0"/>
          <w:numId w:val="85"/>
        </w:numPr>
        <w:tabs>
          <w:tab w:val="clear" w:pos="720"/>
          <w:tab w:val="num" w:pos="360"/>
        </w:tabs>
        <w:suppressAutoHyphens w:val="0"/>
        <w:spacing w:line="240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u</w:t>
      </w:r>
      <w:r w:rsidRPr="001263A5">
        <w:rPr>
          <w:sz w:val="24"/>
          <w:szCs w:val="24"/>
        </w:rPr>
        <w:t>dzielimy wszelkich możliwych wyjaśnień dotyczących złożonej przez nas oferty.</w:t>
      </w: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jc w:val="both"/>
        <w:rPr>
          <w:sz w:val="24"/>
          <w:szCs w:val="24"/>
        </w:rPr>
      </w:pPr>
    </w:p>
    <w:p w:rsidR="007A5424" w:rsidRPr="001263A5" w:rsidRDefault="007A5424" w:rsidP="007A5424">
      <w:pPr>
        <w:spacing w:line="240" w:lineRule="auto"/>
        <w:ind w:left="4248" w:firstLine="708"/>
        <w:rPr>
          <w:sz w:val="24"/>
          <w:szCs w:val="24"/>
        </w:rPr>
      </w:pPr>
      <w:r w:rsidRPr="001263A5">
        <w:rPr>
          <w:sz w:val="24"/>
          <w:szCs w:val="24"/>
        </w:rPr>
        <w:t>...........................................................</w:t>
      </w:r>
    </w:p>
    <w:p w:rsidR="007A5424" w:rsidRPr="001263A5" w:rsidRDefault="007A5424" w:rsidP="007A542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1263A5">
        <w:rPr>
          <w:rFonts w:ascii="Times New Roman" w:hAnsi="Times New Roman"/>
          <w:sz w:val="16"/>
          <w:szCs w:val="16"/>
        </w:rPr>
        <w:t xml:space="preserve">      Podpis wykonawcy</w:t>
      </w:r>
    </w:p>
    <w:p w:rsidR="007A5424" w:rsidRPr="001263A5" w:rsidRDefault="007A5424" w:rsidP="007A542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  <w:r w:rsidRPr="001263A5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1263A5">
        <w:rPr>
          <w:rFonts w:ascii="Times New Roman" w:hAnsi="Times New Roman"/>
        </w:rPr>
        <w:t xml:space="preserve"> </w:t>
      </w: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pStyle w:val="Zwykytekst"/>
        <w:jc w:val="both"/>
        <w:rPr>
          <w:rFonts w:ascii="Times New Roman" w:hAnsi="Times New Roman"/>
        </w:rPr>
      </w:pPr>
    </w:p>
    <w:p w:rsidR="007A5424" w:rsidRDefault="007A5424" w:rsidP="007A5424">
      <w:pPr>
        <w:spacing w:line="240" w:lineRule="auto"/>
        <w:jc w:val="both"/>
        <w:rPr>
          <w:i/>
          <w:sz w:val="24"/>
          <w:szCs w:val="24"/>
        </w:rPr>
      </w:pPr>
      <w:r w:rsidRPr="00001C00">
        <w:rPr>
          <w:i/>
          <w:sz w:val="24"/>
          <w:szCs w:val="24"/>
        </w:rPr>
        <w:t>*niepotrzebne skreślić</w:t>
      </w:r>
    </w:p>
    <w:p w:rsidR="007A5424" w:rsidRPr="0047414F" w:rsidRDefault="007A5424" w:rsidP="007A5424">
      <w:pPr>
        <w:rPr>
          <w:szCs w:val="24"/>
        </w:rPr>
      </w:pPr>
    </w:p>
    <w:p w:rsidR="007A5424" w:rsidRPr="00261EBE" w:rsidRDefault="007A5424" w:rsidP="007A5424">
      <w:pPr>
        <w:rPr>
          <w:szCs w:val="16"/>
        </w:rPr>
      </w:pPr>
    </w:p>
    <w:p w:rsidR="0047414F" w:rsidRPr="007A5424" w:rsidRDefault="0047414F" w:rsidP="007A5424">
      <w:pPr>
        <w:rPr>
          <w:szCs w:val="16"/>
        </w:rPr>
      </w:pPr>
    </w:p>
    <w:sectPr w:rsidR="0047414F" w:rsidRPr="007A5424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7A5424"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1EBE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414F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5424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CD22-54E6-4A66-BE1D-E22C95D8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3387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2017-09-05T09:46:00Z</dcterms:created>
  <dcterms:modified xsi:type="dcterms:W3CDTF">2017-09-05T09:46:00Z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